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F7D81" w:rsidRPr="00496D37" w:rsidRDefault="00AF7D81">
      <w:pPr>
        <w:pStyle w:val="Nagwek1"/>
        <w:numPr>
          <w:ilvl w:val="0"/>
          <w:numId w:val="0"/>
        </w:numPr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Umowa nr  ZE/…../201</w:t>
      </w:r>
      <w:r w:rsidR="008C3BE2">
        <w:rPr>
          <w:rFonts w:ascii="Lato" w:hAnsi="Lato" w:cs="Lato"/>
          <w:sz w:val="20"/>
          <w:szCs w:val="20"/>
        </w:rPr>
        <w:t>9</w:t>
      </w:r>
    </w:p>
    <w:p w:rsidR="00AF7D81" w:rsidRPr="00496D37" w:rsidRDefault="00AF7D81">
      <w:pPr>
        <w:ind w:right="-2"/>
        <w:jc w:val="both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spisana w dniu …………………………………………….. roku w Kudowie Zdroju pomiędzy: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 xml:space="preserve">Parkiem Narodowym Gór Stołowych z siedzibą w Kudowie Zdroju przy ul. Słonecznej 31, </w:t>
      </w:r>
      <w:r w:rsidRPr="00496D37">
        <w:rPr>
          <w:rFonts w:ascii="Lato" w:hAnsi="Lato" w:cs="Lato"/>
          <w:sz w:val="20"/>
          <w:szCs w:val="20"/>
        </w:rPr>
        <w:br/>
        <w:t xml:space="preserve">NIP 883-18-52-945, 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zwanym w dalszym tekście Zamawiającym reprezentowanym, przez: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Bartosza Małka – Dyrektor PNGS,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a firmą: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……………………………………………..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……………………………………………..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……………………………………………..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którą reprezentuje: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……………………………………………..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zwaną dalej Wykonawcą.</w:t>
      </w:r>
    </w:p>
    <w:p w:rsidR="00AF7D81" w:rsidRPr="00496D37" w:rsidRDefault="00AF7D81">
      <w:pPr>
        <w:ind w:right="-2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1</w:t>
      </w:r>
    </w:p>
    <w:p w:rsidR="00AF7D81" w:rsidRPr="008367E9" w:rsidRDefault="00AF7D81">
      <w:pPr>
        <w:spacing w:line="360" w:lineRule="auto"/>
        <w:jc w:val="both"/>
        <w:rPr>
          <w:rFonts w:ascii="Lato" w:hAnsi="Lato" w:cs="Lato"/>
          <w:b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 xml:space="preserve">Zamawiający zleca a Wykonawca przyjmuje do wykonania zadanie polegające na: </w:t>
      </w:r>
      <w:r w:rsidR="008367E9" w:rsidRPr="008367E9">
        <w:rPr>
          <w:rFonts w:ascii="Lato" w:hAnsi="Lato" w:cs="Lato"/>
          <w:b/>
          <w:sz w:val="20"/>
          <w:szCs w:val="20"/>
        </w:rPr>
        <w:t>dostawie sprzętu i oprogramowania serwerowego wraz  z usługą wdrożenia</w:t>
      </w:r>
      <w:r w:rsidR="008367E9">
        <w:rPr>
          <w:rFonts w:ascii="Lato" w:hAnsi="Lato" w:cs="Lato"/>
          <w:b/>
          <w:sz w:val="20"/>
          <w:szCs w:val="20"/>
        </w:rPr>
        <w:t>.</w:t>
      </w:r>
    </w:p>
    <w:p w:rsidR="00AF7D81" w:rsidRPr="00496D37" w:rsidRDefault="00AF7D81">
      <w:pPr>
        <w:spacing w:before="120" w:line="360" w:lineRule="auto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2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Wykonawcę obowiązuje wykonanie następujących czynności, związanych z w/w zadaniem:</w:t>
      </w:r>
    </w:p>
    <w:p w:rsidR="00AF7D81" w:rsidRPr="003E5666" w:rsidRDefault="008367E9" w:rsidP="003E5666">
      <w:pPr>
        <w:numPr>
          <w:ilvl w:val="0"/>
          <w:numId w:val="8"/>
        </w:numPr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3E5666">
        <w:rPr>
          <w:rFonts w:ascii="Lato" w:eastAsia="TimesNewRomanPSMT" w:hAnsi="Lato" w:cs="TimesNewRomanPSMT"/>
          <w:sz w:val="20"/>
          <w:szCs w:val="20"/>
        </w:rPr>
        <w:t>Dostawa sprzętu i oprogramowania zgodnie ze specyfikacją techniczną stanowiącą załącznik nr 1 do umowy</w:t>
      </w:r>
    </w:p>
    <w:p w:rsidR="008367E9" w:rsidRPr="003E5666" w:rsidRDefault="008367E9" w:rsidP="003E5666">
      <w:pPr>
        <w:numPr>
          <w:ilvl w:val="0"/>
          <w:numId w:val="8"/>
        </w:numPr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3E5666">
        <w:rPr>
          <w:rFonts w:ascii="Lato" w:eastAsia="TimesNewRomanPSMT" w:hAnsi="Lato" w:cs="TimesNewRomanPSMT"/>
          <w:sz w:val="20"/>
          <w:szCs w:val="20"/>
        </w:rPr>
        <w:t>In</w:t>
      </w:r>
      <w:r w:rsidR="00A35560" w:rsidRPr="003E5666">
        <w:rPr>
          <w:rFonts w:ascii="Lato" w:eastAsia="TimesNewRomanPSMT" w:hAnsi="Lato" w:cs="TimesNewRomanPSMT"/>
          <w:sz w:val="20"/>
          <w:szCs w:val="20"/>
        </w:rPr>
        <w:t>stalacja i wdrożenie sprzętu i oprogramowania zgodnie z opisem zawartym w załączniku 1 do umowy wraz z  przeprowadzeniem wsparcia powdrożeniowego w wymiarze 10 godzin.</w:t>
      </w:r>
    </w:p>
    <w:p w:rsidR="00A35560" w:rsidRDefault="00A35560">
      <w:pPr>
        <w:spacing w:line="360" w:lineRule="auto"/>
        <w:ind w:right="-2"/>
        <w:rPr>
          <w:rFonts w:ascii="Lato" w:hAnsi="Lato" w:cs="Lato"/>
          <w:sz w:val="20"/>
          <w:szCs w:val="20"/>
        </w:rPr>
      </w:pPr>
    </w:p>
    <w:p w:rsidR="00AF7D81" w:rsidRDefault="00A35560">
      <w:pPr>
        <w:spacing w:line="360" w:lineRule="auto"/>
        <w:ind w:right="-2"/>
        <w:rPr>
          <w:rFonts w:ascii="Lato" w:hAnsi="Lato" w:cs="Lato"/>
          <w:sz w:val="20"/>
          <w:szCs w:val="20"/>
        </w:rPr>
      </w:pPr>
      <w:r w:rsidRPr="00A35560">
        <w:rPr>
          <w:rFonts w:ascii="Lato" w:hAnsi="Lato" w:cs="Lato"/>
          <w:sz w:val="20"/>
          <w:szCs w:val="20"/>
        </w:rPr>
        <w:t>Prace związane z modernizacją urządzeń serwerowni, a w szczególności migracją domeny oraz konfiguracją połączenia internetowego i dostępu VPN prowadzone powinny być w sposób nie zakłócający normalnej pracy w Dyrekcji PNGS (w szczególności działu księgowości oraz działu ochrony zasobów przyrodniczych). Szczegółowy harmonogram prac (w tym czas wyłączenia serwerów oraz prace montażowe) zostanie uzgodniony z przedstawicielem zamawiającego.</w:t>
      </w:r>
    </w:p>
    <w:p w:rsidR="00CE6AD3" w:rsidRDefault="00CE6AD3">
      <w:pPr>
        <w:spacing w:line="360" w:lineRule="auto"/>
        <w:ind w:right="-2"/>
        <w:rPr>
          <w:rFonts w:ascii="Lato" w:hAnsi="Lato" w:cs="Lato"/>
          <w:sz w:val="20"/>
          <w:szCs w:val="20"/>
        </w:rPr>
      </w:pPr>
    </w:p>
    <w:p w:rsidR="00CE6AD3" w:rsidRPr="00496D37" w:rsidRDefault="00CE6AD3">
      <w:pPr>
        <w:spacing w:line="360" w:lineRule="auto"/>
        <w:ind w:right="-2"/>
        <w:rPr>
          <w:rFonts w:ascii="Lato" w:hAnsi="Lato" w:cs="Lato"/>
          <w:sz w:val="20"/>
          <w:szCs w:val="20"/>
        </w:rPr>
      </w:pPr>
      <w:r>
        <w:rPr>
          <w:rFonts w:ascii="Lato" w:hAnsi="Lato" w:cs="Lato"/>
          <w:sz w:val="20"/>
          <w:szCs w:val="20"/>
        </w:rPr>
        <w:t xml:space="preserve">Integralną część umowy stanowi załącznik nr 1 zawierający </w:t>
      </w:r>
      <w:r w:rsidR="003E5666">
        <w:rPr>
          <w:rFonts w:ascii="Lato" w:hAnsi="Lato" w:cs="Lato"/>
          <w:sz w:val="20"/>
          <w:szCs w:val="20"/>
        </w:rPr>
        <w:t>szczegółowy opis techniczny.</w:t>
      </w:r>
    </w:p>
    <w:p w:rsidR="00AF7D81" w:rsidRPr="00496D37" w:rsidRDefault="00AF7D81">
      <w:pPr>
        <w:widowControl/>
        <w:spacing w:line="360" w:lineRule="auto"/>
        <w:ind w:right="-2" w:firstLine="706"/>
        <w:jc w:val="center"/>
        <w:rPr>
          <w:rFonts w:ascii="Lato" w:eastAsia="TimesNewRomanPSMT" w:hAnsi="Lato" w:cs="TimesNewRomanPSMT"/>
          <w:sz w:val="20"/>
          <w:szCs w:val="20"/>
        </w:rPr>
      </w:pPr>
    </w:p>
    <w:p w:rsidR="00AF7D81" w:rsidRPr="00496D37" w:rsidRDefault="00AF7D81" w:rsidP="003E5666">
      <w:pPr>
        <w:spacing w:line="360" w:lineRule="auto"/>
        <w:ind w:right="-2"/>
        <w:jc w:val="center"/>
        <w:rPr>
          <w:rFonts w:ascii="Lato" w:eastAsia="TimesNewRomanPSMT" w:hAnsi="Lato" w:cs="TimesNewRomanPSMT"/>
          <w:sz w:val="20"/>
          <w:szCs w:val="20"/>
        </w:rPr>
      </w:pPr>
      <w:r w:rsidRPr="003E5666">
        <w:rPr>
          <w:rFonts w:ascii="Lato" w:eastAsia="TimesNewRomanPSMT" w:hAnsi="Lato" w:cs="TimesNewRomanPSMT"/>
          <w:sz w:val="20"/>
          <w:szCs w:val="20"/>
        </w:rPr>
        <w:t>§ 3</w:t>
      </w:r>
    </w:p>
    <w:p w:rsidR="003E5666" w:rsidRDefault="00A35560" w:rsidP="003E5666">
      <w:pPr>
        <w:pStyle w:val="Akapitzlist"/>
        <w:numPr>
          <w:ilvl w:val="0"/>
          <w:numId w:val="10"/>
        </w:numPr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3E5666">
        <w:rPr>
          <w:rFonts w:ascii="Lato" w:eastAsia="TimesNewRomanPSMT" w:hAnsi="Lato" w:cs="TimesNewRomanPSMT"/>
          <w:sz w:val="20"/>
          <w:szCs w:val="20"/>
        </w:rPr>
        <w:t>Wykonawca oświadcza, że wszystkie urządzenia pochodzą z legalnego źródła, zakupione w autoryzowanym kanale sprzedaży producenta w Polsce i objęte standardowym pakietem usług gwarancyjnych zawartych w cenie urządzenia i świadczonych przez sieć serwisów producenta na terenie Polski. Sprzęt jest fabrycznie nowy i nie pochodzi z dostawy do realizacji projektu u innego klienta.</w:t>
      </w:r>
    </w:p>
    <w:p w:rsidR="00A35560" w:rsidRPr="003E5666" w:rsidRDefault="00A35560" w:rsidP="003E5666">
      <w:pPr>
        <w:pStyle w:val="Akapitzlist"/>
        <w:numPr>
          <w:ilvl w:val="0"/>
          <w:numId w:val="10"/>
        </w:numPr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3E5666">
        <w:rPr>
          <w:rFonts w:ascii="Lato" w:eastAsia="TimesNewRomanPSMT" w:hAnsi="Lato" w:cs="TimesNewRomanPSMT"/>
          <w:sz w:val="20"/>
          <w:szCs w:val="20"/>
        </w:rPr>
        <w:lastRenderedPageBreak/>
        <w:t>Wykonawca oświadcza, że zaproponowany sprzęt i oprogramowanie spełnia minimalne wymagania parametrów technicznych Specyfikacji Istotnych Warunków Zamówienia</w:t>
      </w:r>
    </w:p>
    <w:p w:rsidR="00A35560" w:rsidRPr="00A35560" w:rsidRDefault="00A35560" w:rsidP="00A35560">
      <w:pPr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</w:p>
    <w:p w:rsidR="00AF7D81" w:rsidRPr="00496D37" w:rsidRDefault="00AF7D81">
      <w:pPr>
        <w:ind w:right="-2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4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eastAsia="TimesNewRomanPSMT" w:hAnsi="Lato" w:cs="TimesNewRomanPSMT"/>
          <w:sz w:val="20"/>
          <w:szCs w:val="20"/>
        </w:rPr>
        <w:t>1. Wykonawca oświadcza, że posiada umiejętności niezbędne do wykonania przedmiotu umowy oraz, że przedmiot umowy wykona z</w:t>
      </w:r>
      <w:r w:rsidR="00A35560">
        <w:rPr>
          <w:rFonts w:ascii="Lato" w:eastAsia="TimesNewRomanPSMT" w:hAnsi="Lato" w:cs="TimesNewRomanPSMT"/>
          <w:sz w:val="20"/>
          <w:szCs w:val="20"/>
        </w:rPr>
        <w:t xml:space="preserve">godnie ze swą najlepszą wiedzą </w:t>
      </w:r>
      <w:r w:rsidRPr="00496D37">
        <w:rPr>
          <w:rFonts w:ascii="Lato" w:eastAsia="TimesNewRomanPSMT" w:hAnsi="Lato" w:cs="TimesNewRomanPSMT"/>
          <w:sz w:val="20"/>
          <w:szCs w:val="20"/>
        </w:rPr>
        <w:t xml:space="preserve">i z zachowaniem najwyższej staranności oraz zgodnie z założeniami i parametrami określonymi przez Zamawiającego </w:t>
      </w:r>
      <w:r w:rsidR="00A35560">
        <w:rPr>
          <w:rFonts w:ascii="Lato" w:eastAsia="TimesNewRomanPSMT" w:hAnsi="Lato" w:cs="TimesNewRomanPSMT"/>
          <w:sz w:val="20"/>
          <w:szCs w:val="20"/>
        </w:rPr>
        <w:t>w szczegółowym opisie technicznym</w:t>
      </w:r>
      <w:r w:rsidRPr="00496D37">
        <w:rPr>
          <w:rFonts w:ascii="Lato" w:eastAsia="TimesNewRomanPSMT" w:hAnsi="Lato" w:cs="TimesNewRomanPSMT"/>
          <w:sz w:val="20"/>
          <w:szCs w:val="20"/>
        </w:rPr>
        <w:t xml:space="preserve"> (Załącznik nr 1).</w:t>
      </w:r>
    </w:p>
    <w:p w:rsidR="00AF7D81" w:rsidRPr="00496D37" w:rsidRDefault="00AF7D81">
      <w:pPr>
        <w:autoSpaceDE w:val="0"/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eastAsia="TimesNewRomanPSMT" w:hAnsi="Lato" w:cs="TimesNewRomanPSMT"/>
          <w:sz w:val="20"/>
          <w:szCs w:val="20"/>
        </w:rPr>
        <w:t xml:space="preserve">2. Wykonawca zobowiązuje się wykonać przedmiot umowy z użyciem własnych materiałów, zgodnie </w:t>
      </w:r>
      <w:r w:rsidR="00A35560">
        <w:rPr>
          <w:rFonts w:ascii="Lato" w:eastAsia="TimesNewRomanPSMT" w:hAnsi="Lato" w:cs="TimesNewRomanPSMT"/>
          <w:sz w:val="20"/>
          <w:szCs w:val="20"/>
        </w:rPr>
        <w:t>z wiedzą techniczną</w:t>
      </w:r>
      <w:r w:rsidRPr="00496D37">
        <w:rPr>
          <w:rFonts w:ascii="Lato" w:eastAsia="TimesNewRomanPSMT" w:hAnsi="Lato" w:cs="TimesNewRomanPSMT"/>
          <w:sz w:val="20"/>
          <w:szCs w:val="20"/>
        </w:rPr>
        <w:t>, terminowo, bez wad oraz dostarczyć kompletny przedmiot umowy własnym transportem i na własny koszt oraz ryzyko do siedziby Zamawiającego.</w:t>
      </w:r>
    </w:p>
    <w:p w:rsidR="00AF7D81" w:rsidRPr="00496D37" w:rsidRDefault="00AF7D81">
      <w:pPr>
        <w:autoSpaceDE w:val="0"/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eastAsia="TimesNewRomanPSMT" w:hAnsi="Lato" w:cs="TimesNewRomanPSMT"/>
          <w:sz w:val="20"/>
          <w:szCs w:val="20"/>
        </w:rPr>
        <w:t>3. Wykonawca ponosi odpowiedzialność za wady przedmiotu umowy, wynikłe z przyczyn technicznych, wady jakościowe, ilościowe oraz za uszkodzenia przedmiotu umowy, wynikłe w trakcie transportu, jak i za wady prawne wykonywanego przedmiotu umowy, mogące powstać z przyczyn dotyczących Wykonawcy.</w:t>
      </w:r>
    </w:p>
    <w:p w:rsidR="00AF7D81" w:rsidRPr="00496D37" w:rsidRDefault="00AF7D81">
      <w:pPr>
        <w:pStyle w:val="Nagwek1"/>
        <w:ind w:right="-2"/>
        <w:jc w:val="both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5</w:t>
      </w:r>
    </w:p>
    <w:p w:rsidR="00AF7D81" w:rsidRPr="00496D37" w:rsidRDefault="00AF7D81">
      <w:pPr>
        <w:numPr>
          <w:ilvl w:val="0"/>
          <w:numId w:val="2"/>
        </w:numPr>
        <w:tabs>
          <w:tab w:val="left" w:pos="284"/>
        </w:tabs>
        <w:spacing w:line="360" w:lineRule="auto"/>
        <w:ind w:left="0" w:right="-2" w:firstLine="0"/>
        <w:jc w:val="both"/>
        <w:rPr>
          <w:rFonts w:ascii="Lato" w:eastAsia="TimesNewRomanPSMT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 xml:space="preserve">Wykonawca zobowiązuje się wykonać czynności będące przedmiotem niniejszej Umowy </w:t>
      </w:r>
      <w:r w:rsidRPr="00496D37">
        <w:rPr>
          <w:rFonts w:ascii="Lato" w:hAnsi="Lato" w:cs="Lato"/>
          <w:sz w:val="20"/>
          <w:szCs w:val="20"/>
        </w:rPr>
        <w:br/>
      </w:r>
      <w:r w:rsidRPr="00A35560">
        <w:rPr>
          <w:rFonts w:ascii="Lato" w:hAnsi="Lato" w:cs="Lato"/>
          <w:b/>
          <w:sz w:val="20"/>
          <w:szCs w:val="20"/>
        </w:rPr>
        <w:t xml:space="preserve">do dnia </w:t>
      </w:r>
      <w:r w:rsidR="00FA6042">
        <w:rPr>
          <w:rFonts w:ascii="Lato" w:hAnsi="Lato" w:cs="Lato"/>
          <w:b/>
          <w:sz w:val="20"/>
          <w:szCs w:val="20"/>
        </w:rPr>
        <w:t>16.09</w:t>
      </w:r>
      <w:bookmarkStart w:id="0" w:name="_GoBack"/>
      <w:bookmarkEnd w:id="0"/>
      <w:r w:rsidRPr="00A35560">
        <w:rPr>
          <w:rFonts w:ascii="Lato" w:hAnsi="Lato" w:cs="Lato"/>
          <w:b/>
          <w:sz w:val="20"/>
          <w:szCs w:val="20"/>
        </w:rPr>
        <w:t>.20</w:t>
      </w:r>
      <w:r w:rsidR="008C3BE2">
        <w:rPr>
          <w:rFonts w:ascii="Lato" w:hAnsi="Lato" w:cs="Lato"/>
          <w:b/>
          <w:sz w:val="20"/>
          <w:szCs w:val="20"/>
        </w:rPr>
        <w:t>19</w:t>
      </w:r>
      <w:r w:rsidRPr="00A35560">
        <w:rPr>
          <w:rFonts w:ascii="Lato" w:hAnsi="Lato" w:cs="Lato"/>
          <w:b/>
          <w:bCs/>
          <w:sz w:val="20"/>
          <w:szCs w:val="20"/>
        </w:rPr>
        <w:t xml:space="preserve"> </w:t>
      </w:r>
      <w:r w:rsidRPr="00A35560">
        <w:rPr>
          <w:rFonts w:ascii="Lato" w:hAnsi="Lato" w:cs="Lato"/>
          <w:b/>
          <w:sz w:val="20"/>
          <w:szCs w:val="20"/>
        </w:rPr>
        <w:t>r.</w:t>
      </w:r>
    </w:p>
    <w:p w:rsidR="00AF7D81" w:rsidRPr="00496D37" w:rsidRDefault="00AF7D81">
      <w:pPr>
        <w:numPr>
          <w:ilvl w:val="0"/>
          <w:numId w:val="2"/>
        </w:numPr>
        <w:tabs>
          <w:tab w:val="left" w:pos="284"/>
        </w:tabs>
        <w:spacing w:line="360" w:lineRule="auto"/>
        <w:ind w:left="0" w:right="-2" w:firstLine="0"/>
        <w:jc w:val="both"/>
        <w:rPr>
          <w:rFonts w:ascii="Lato" w:eastAsia="TimesNewRomanPSMT" w:hAnsi="Lato" w:cs="Lato"/>
          <w:sz w:val="20"/>
          <w:szCs w:val="20"/>
        </w:rPr>
      </w:pPr>
      <w:r w:rsidRPr="00496D37">
        <w:rPr>
          <w:rFonts w:ascii="Lato" w:eastAsia="TimesNewRomanPSMT" w:hAnsi="Lato" w:cs="Lato"/>
          <w:sz w:val="20"/>
          <w:szCs w:val="20"/>
        </w:rPr>
        <w:t>Za dzień realizacji przedmiotu umowy, uznany będzie dzień, w którym Wykonawca dostarczy i wyda Zamawiającemu kompletn</w:t>
      </w:r>
      <w:r w:rsidR="00A35560">
        <w:rPr>
          <w:rFonts w:ascii="Lato" w:eastAsia="TimesNewRomanPSMT" w:hAnsi="Lato" w:cs="Lato"/>
          <w:sz w:val="20"/>
          <w:szCs w:val="20"/>
        </w:rPr>
        <w:t>y</w:t>
      </w:r>
      <w:r w:rsidRPr="00496D37">
        <w:rPr>
          <w:rFonts w:ascii="Lato" w:eastAsia="TimesNewRomanPSMT" w:hAnsi="Lato" w:cs="Lato"/>
          <w:sz w:val="20"/>
          <w:szCs w:val="20"/>
        </w:rPr>
        <w:t>, woln</w:t>
      </w:r>
      <w:r w:rsidR="00A35560">
        <w:rPr>
          <w:rFonts w:ascii="Lato" w:eastAsia="TimesNewRomanPSMT" w:hAnsi="Lato" w:cs="Lato"/>
          <w:sz w:val="20"/>
          <w:szCs w:val="20"/>
        </w:rPr>
        <w:t>y</w:t>
      </w:r>
      <w:r w:rsidRPr="00496D37">
        <w:rPr>
          <w:rFonts w:ascii="Lato" w:eastAsia="TimesNewRomanPSMT" w:hAnsi="Lato" w:cs="Lato"/>
          <w:sz w:val="20"/>
          <w:szCs w:val="20"/>
        </w:rPr>
        <w:t xml:space="preserve"> od wad fizycznych, prawnych i ilościowych </w:t>
      </w:r>
      <w:r w:rsidR="00A35560">
        <w:rPr>
          <w:rFonts w:ascii="Lato" w:eastAsia="TimesNewRomanPSMT" w:hAnsi="Lato" w:cs="Lato"/>
          <w:sz w:val="20"/>
          <w:szCs w:val="20"/>
        </w:rPr>
        <w:t>sprzęt i oprogramowanie wraz z jego montażem, instalacją, konfiguracją i testowaniem oraz przeprowadzeniem wdrożenia</w:t>
      </w:r>
      <w:r w:rsidRPr="00496D37">
        <w:rPr>
          <w:rFonts w:ascii="Lato" w:eastAsia="TimesNewRomanPSMT" w:hAnsi="Lato" w:cs="Lato"/>
          <w:sz w:val="20"/>
          <w:szCs w:val="20"/>
        </w:rPr>
        <w:t>.</w:t>
      </w:r>
    </w:p>
    <w:p w:rsidR="00AF7D81" w:rsidRPr="00496D37" w:rsidRDefault="00AF7D81">
      <w:pPr>
        <w:numPr>
          <w:ilvl w:val="0"/>
          <w:numId w:val="2"/>
        </w:numPr>
        <w:tabs>
          <w:tab w:val="left" w:pos="284"/>
        </w:tabs>
        <w:spacing w:line="360" w:lineRule="auto"/>
        <w:ind w:left="0" w:right="-2" w:hanging="11"/>
        <w:jc w:val="both"/>
        <w:rPr>
          <w:rFonts w:ascii="Lato" w:eastAsia="TimesNewRomanPSMT" w:hAnsi="Lato" w:cs="Lato"/>
          <w:sz w:val="20"/>
          <w:szCs w:val="20"/>
        </w:rPr>
      </w:pPr>
      <w:r w:rsidRPr="00496D37">
        <w:rPr>
          <w:rFonts w:ascii="Lato" w:eastAsia="TimesNewRomanPSMT" w:hAnsi="Lato" w:cs="Lato"/>
          <w:sz w:val="20"/>
          <w:szCs w:val="20"/>
        </w:rPr>
        <w:t>W celu potwierdzenia realizacji przedmiotu umowy przedstawiciele Stron sporządzą i podp</w:t>
      </w:r>
      <w:r w:rsidR="00A35560">
        <w:rPr>
          <w:rFonts w:ascii="Lato" w:eastAsia="TimesNewRomanPSMT" w:hAnsi="Lato" w:cs="Lato"/>
          <w:sz w:val="20"/>
          <w:szCs w:val="20"/>
        </w:rPr>
        <w:t>iszą protokół zdawczo-odbiorczy</w:t>
      </w:r>
      <w:r w:rsidRPr="00496D37">
        <w:rPr>
          <w:rFonts w:ascii="Lato" w:eastAsia="TimesNewRomanPSMT" w:hAnsi="Lato" w:cs="Lato"/>
          <w:sz w:val="20"/>
          <w:szCs w:val="20"/>
        </w:rPr>
        <w:t xml:space="preserve">. 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6</w:t>
      </w:r>
    </w:p>
    <w:p w:rsidR="00AF7D81" w:rsidRPr="00496D37" w:rsidRDefault="00AF7D81">
      <w:pPr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eastAsia="TimesNewRomanPSMT" w:hAnsi="Lato" w:cs="TimesNewRomanPSMT"/>
          <w:sz w:val="20"/>
          <w:szCs w:val="20"/>
        </w:rPr>
        <w:t xml:space="preserve">1. W wypadku, gdy Wykonawca przy realizacji niniejszej umowy będzie się posługiwał podwykonawcami, w umowach z podwykonawcami zobowiązuje się zawrzeć zapisy przedmiotowej umowy dotyczące sposobu wykonania przedmiotu umowy, zasad dotyczących odbioru przedmiotu umowy oraz zapis o zakazie posługiwania się dalszymi podwykonawcami, </w:t>
      </w:r>
      <w:r w:rsidRPr="00496D37">
        <w:rPr>
          <w:rFonts w:ascii="Lato" w:eastAsia="TimesNewRomanPSMT" w:hAnsi="Lato" w:cs="TimesNewRomanPSMT"/>
          <w:bCs/>
          <w:sz w:val="20"/>
          <w:szCs w:val="20"/>
        </w:rPr>
        <w:t>a także zapisy pozwalające na niezakłóconą realizację niniejszej umowy.</w:t>
      </w:r>
    </w:p>
    <w:p w:rsidR="00AF7D81" w:rsidRPr="00496D37" w:rsidRDefault="00AF7D81">
      <w:pPr>
        <w:numPr>
          <w:ilvl w:val="0"/>
          <w:numId w:val="6"/>
        </w:numPr>
        <w:autoSpaceDE w:val="0"/>
        <w:spacing w:line="360" w:lineRule="auto"/>
        <w:ind w:left="0" w:right="-2" w:firstLine="0"/>
        <w:jc w:val="both"/>
        <w:rPr>
          <w:rFonts w:ascii="Lato" w:eastAsia="TimesNewRomanPSMT" w:hAnsi="Lato" w:cs="TimesNewRomanPSMT"/>
          <w:bCs/>
          <w:sz w:val="20"/>
          <w:szCs w:val="20"/>
        </w:rPr>
      </w:pPr>
      <w:r w:rsidRPr="00496D37">
        <w:rPr>
          <w:rFonts w:ascii="Lato" w:eastAsia="TimesNewRomanPSMT" w:hAnsi="Lato" w:cs="TimesNewRomanPSMT"/>
          <w:sz w:val="20"/>
          <w:szCs w:val="20"/>
        </w:rPr>
        <w:t xml:space="preserve">Wykonawca ponosi względem Zamawiającego i osób trzecich odpowiedzialność za działania </w:t>
      </w:r>
      <w:r w:rsidRPr="00496D37">
        <w:rPr>
          <w:rFonts w:ascii="Lato" w:eastAsia="TimesNewRomanPSMT" w:hAnsi="Lato" w:cs="TimesNewRomanPSMT"/>
          <w:sz w:val="20"/>
          <w:szCs w:val="20"/>
        </w:rPr>
        <w:br/>
        <w:t>lub za zaniechania własne oraz za działania lub za zaniechania podwykonawców jak za własne działania lub zaniechania.</w:t>
      </w:r>
    </w:p>
    <w:p w:rsidR="00AF7D81" w:rsidRPr="00496D37" w:rsidRDefault="00AF7D81">
      <w:pPr>
        <w:numPr>
          <w:ilvl w:val="0"/>
          <w:numId w:val="6"/>
        </w:numPr>
        <w:autoSpaceDE w:val="0"/>
        <w:spacing w:line="360" w:lineRule="auto"/>
        <w:ind w:left="0" w:right="-2" w:firstLine="0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eastAsia="TimesNewRomanPSMT" w:hAnsi="Lato" w:cs="TimesNewRomanPSMT"/>
          <w:bCs/>
          <w:sz w:val="20"/>
          <w:szCs w:val="20"/>
        </w:rPr>
        <w:t xml:space="preserve">Wszelkie roszczenia, z którymi wystąpią </w:t>
      </w:r>
      <w:proofErr w:type="spellStart"/>
      <w:r w:rsidRPr="00496D37">
        <w:rPr>
          <w:rFonts w:ascii="Lato" w:eastAsia="TimesNewRomanPSMT" w:hAnsi="Lato" w:cs="TimesNewRomanPSMT"/>
          <w:bCs/>
          <w:sz w:val="20"/>
          <w:szCs w:val="20"/>
        </w:rPr>
        <w:t>podwykonwacy</w:t>
      </w:r>
      <w:proofErr w:type="spellEnd"/>
      <w:r w:rsidRPr="00496D37">
        <w:rPr>
          <w:rFonts w:ascii="Lato" w:eastAsia="TimesNewRomanPSMT" w:hAnsi="Lato" w:cs="TimesNewRomanPSMT"/>
          <w:bCs/>
          <w:sz w:val="20"/>
          <w:szCs w:val="20"/>
        </w:rPr>
        <w:t xml:space="preserve"> Wykonawcy, o których mowa w ust. 1 będą kierowane wyłącznie względem niego, Zamawiający jest zwolniony z wszelkiej w tym zakresie odpowiedzialności.</w:t>
      </w: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7</w:t>
      </w:r>
    </w:p>
    <w:p w:rsidR="00AF7D81" w:rsidRPr="00496D37" w:rsidRDefault="00AF7D81">
      <w:pPr>
        <w:spacing w:line="360" w:lineRule="auto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 xml:space="preserve">Strony ustalają łączną kwotę za wykonanie zadania będącego przedmiotem umowy, opisanego  w § 2 </w:t>
      </w:r>
      <w:r w:rsidRPr="00496D37">
        <w:rPr>
          <w:rFonts w:ascii="Lato" w:hAnsi="Lato" w:cs="Lato"/>
          <w:sz w:val="20"/>
          <w:szCs w:val="20"/>
        </w:rPr>
        <w:br/>
        <w:t xml:space="preserve">w wysokości ………………………… zł netto słownie: ……………………………………..…… zł (netto) ………………………… </w:t>
      </w:r>
      <w:r w:rsidRPr="00496D37">
        <w:rPr>
          <w:rFonts w:ascii="Lato" w:hAnsi="Lato" w:cs="Lato"/>
          <w:sz w:val="20"/>
          <w:szCs w:val="20"/>
        </w:rPr>
        <w:lastRenderedPageBreak/>
        <w:t>zł brutto słownie: ………………………………………………………………… zł (brutto)</w:t>
      </w: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8</w:t>
      </w:r>
    </w:p>
    <w:p w:rsidR="00AF7D81" w:rsidRPr="00496D37" w:rsidRDefault="00AF7D81">
      <w:pPr>
        <w:pStyle w:val="Nagwek1"/>
        <w:widowControl/>
        <w:tabs>
          <w:tab w:val="left" w:pos="0"/>
        </w:tabs>
        <w:suppressAutoHyphens w:val="0"/>
        <w:spacing w:line="360" w:lineRule="auto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Rozliczenie nastąpi po wykonaniu usługi będącej przedmiotem umowy i przedstawieniu prawidłowo wystawionej faktury VAT.</w:t>
      </w:r>
    </w:p>
    <w:p w:rsidR="00AF7D81" w:rsidRPr="00496D37" w:rsidRDefault="00AF7D81">
      <w:pPr>
        <w:widowControl/>
        <w:numPr>
          <w:ilvl w:val="0"/>
          <w:numId w:val="4"/>
        </w:numPr>
        <w:suppressAutoHyphens w:val="0"/>
        <w:spacing w:line="360" w:lineRule="auto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 xml:space="preserve">Należność za wykonaną usługę będzie regulowana z konta Zamawiającego w formie przelewu </w:t>
      </w:r>
      <w:r w:rsidRPr="00496D37">
        <w:rPr>
          <w:rFonts w:ascii="Lato" w:hAnsi="Lato" w:cs="Lato"/>
          <w:sz w:val="20"/>
          <w:szCs w:val="20"/>
        </w:rPr>
        <w:br/>
        <w:t>na rachunek Wykonawcy wskazany na fakturze.</w:t>
      </w:r>
    </w:p>
    <w:p w:rsidR="00AF7D81" w:rsidRPr="00496D37" w:rsidRDefault="00AF7D81">
      <w:pPr>
        <w:widowControl/>
        <w:numPr>
          <w:ilvl w:val="0"/>
          <w:numId w:val="4"/>
        </w:numPr>
        <w:suppressAutoHyphens w:val="0"/>
        <w:spacing w:line="360" w:lineRule="auto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Zapłata nastąpi w terminie 14 dni od daty dostarczenia Zamawiającemu prawidłowo wystawionej faktury VAT.</w:t>
      </w:r>
    </w:p>
    <w:p w:rsidR="00AF7D81" w:rsidRPr="00496D37" w:rsidRDefault="00AF7D81">
      <w:pPr>
        <w:ind w:right="-2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9</w:t>
      </w:r>
    </w:p>
    <w:p w:rsidR="00AF7D81" w:rsidRPr="00496D37" w:rsidRDefault="00A35560">
      <w:pPr>
        <w:autoSpaceDE w:val="0"/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>
        <w:rPr>
          <w:rFonts w:ascii="Lato" w:eastAsia="TimesNewRomanPSMT" w:hAnsi="Lato" w:cs="TimesNewRomanPSMT"/>
          <w:sz w:val="20"/>
          <w:szCs w:val="20"/>
        </w:rPr>
        <w:t>1</w:t>
      </w:r>
      <w:r w:rsidR="00AF7D81" w:rsidRPr="00496D37">
        <w:rPr>
          <w:rFonts w:ascii="Lato" w:eastAsia="TimesNewRomanPSMT" w:hAnsi="Lato" w:cs="TimesNewRomanPSMT"/>
          <w:sz w:val="20"/>
          <w:szCs w:val="20"/>
        </w:rPr>
        <w:t>. Zamawiający, bez jakichkolwiek roszczeń finansowych ze strony Wykonawcy z tym związanych, może odmówić odbioru przedmiotu umowy oraz przyjęcia dostawy jeżeli:</w:t>
      </w:r>
    </w:p>
    <w:p w:rsidR="00AF7D81" w:rsidRPr="00496D37" w:rsidRDefault="00AF7D81">
      <w:pPr>
        <w:autoSpaceDE w:val="0"/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eastAsia="TimesNewRomanPSMT" w:hAnsi="Lato" w:cs="TimesNewRomanPSMT"/>
          <w:sz w:val="20"/>
          <w:szCs w:val="20"/>
        </w:rPr>
        <w:t>a) przedmiot umowy nie będzie spełniać oferowanych warunków, a w szczególności nie będzie wolny od wad fizycznych (jakościowych), ilościowych oraz nie będzie kompletny lub będzie posiadać wady prawne;</w:t>
      </w:r>
    </w:p>
    <w:p w:rsidR="00AF7D81" w:rsidRPr="00496D37" w:rsidRDefault="00AF7D81">
      <w:pPr>
        <w:autoSpaceDE w:val="0"/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eastAsia="TimesNewRomanPSMT" w:hAnsi="Lato" w:cs="TimesNewRomanPSMT"/>
          <w:sz w:val="20"/>
          <w:szCs w:val="20"/>
        </w:rPr>
        <w:t>b) przedmiot umowy wykonany zostanie po terminie;</w:t>
      </w:r>
    </w:p>
    <w:p w:rsidR="00AF7D81" w:rsidRPr="00496D37" w:rsidRDefault="00A35560">
      <w:pPr>
        <w:autoSpaceDE w:val="0"/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>
        <w:rPr>
          <w:rFonts w:ascii="Lato" w:eastAsia="TimesNewRomanPSMT" w:hAnsi="Lato" w:cs="TimesNewRomanPSMT"/>
          <w:sz w:val="20"/>
          <w:szCs w:val="20"/>
        </w:rPr>
        <w:t>c</w:t>
      </w:r>
      <w:r w:rsidR="00AF7D81" w:rsidRPr="00496D37">
        <w:rPr>
          <w:rFonts w:ascii="Lato" w:eastAsia="TimesNewRomanPSMT" w:hAnsi="Lato" w:cs="TimesNewRomanPSMT"/>
          <w:sz w:val="20"/>
          <w:szCs w:val="20"/>
        </w:rPr>
        <w:t>) termin dostawy nastąpi z opóźnieniem;</w:t>
      </w:r>
    </w:p>
    <w:p w:rsidR="00AF7D81" w:rsidRPr="00496D37" w:rsidRDefault="00AF7D81">
      <w:pPr>
        <w:autoSpaceDE w:val="0"/>
        <w:spacing w:line="360" w:lineRule="auto"/>
        <w:ind w:right="-2"/>
        <w:jc w:val="both"/>
        <w:rPr>
          <w:rFonts w:ascii="Lato" w:eastAsia="TimesNewRomanPSMT" w:hAnsi="Lato" w:cs="TimesNewRomanPSMT"/>
          <w:sz w:val="20"/>
          <w:szCs w:val="20"/>
        </w:rPr>
      </w:pPr>
      <w:r w:rsidRPr="00496D37">
        <w:rPr>
          <w:rFonts w:ascii="Lato" w:eastAsia="TimesNewRomanPSMT" w:hAnsi="Lato" w:cs="TimesNewRomanPSMT"/>
          <w:sz w:val="20"/>
          <w:szCs w:val="20"/>
        </w:rPr>
        <w:t>e) termin dostawy nie był z nim uprzednio uzgodniony.</w:t>
      </w:r>
    </w:p>
    <w:p w:rsidR="00AF7D81" w:rsidRPr="00496D37" w:rsidRDefault="00A35560">
      <w:pPr>
        <w:autoSpaceDE w:val="0"/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>
        <w:rPr>
          <w:rFonts w:ascii="Lato" w:eastAsia="TimesNewRomanPSMT" w:hAnsi="Lato" w:cs="TimesNewRomanPSMT"/>
          <w:sz w:val="20"/>
          <w:szCs w:val="20"/>
        </w:rPr>
        <w:t>2</w:t>
      </w:r>
      <w:r w:rsidR="00AF7D81" w:rsidRPr="00496D37">
        <w:rPr>
          <w:rFonts w:ascii="Lato" w:eastAsia="TimesNewRomanPSMT" w:hAnsi="Lato" w:cs="TimesNewRomanPSMT"/>
          <w:sz w:val="20"/>
          <w:szCs w:val="20"/>
        </w:rPr>
        <w:t xml:space="preserve">. Wszelkie dokumenty dotyczące dostawy przygotowuje Wykonawca. </w:t>
      </w:r>
      <w:r w:rsidR="00AF7D81" w:rsidRPr="00496D37">
        <w:rPr>
          <w:rFonts w:ascii="Lato" w:eastAsia="TimesNewRomanPSMT" w:hAnsi="Lato" w:cs="TimesNewRomanPSMT"/>
          <w:sz w:val="20"/>
          <w:szCs w:val="20"/>
          <w:u w:val="single"/>
        </w:rPr>
        <w:t xml:space="preserve">Do faktury Wykonawca dołączy oryginały wypełnionego </w:t>
      </w:r>
      <w:proofErr w:type="spellStart"/>
      <w:r w:rsidR="00AF7D81" w:rsidRPr="00496D37">
        <w:rPr>
          <w:rFonts w:ascii="Lato" w:eastAsia="TimesNewRomanPSMT" w:hAnsi="Lato" w:cs="TimesNewRomanPSMT"/>
          <w:sz w:val="20"/>
          <w:szCs w:val="20"/>
          <w:u w:val="single"/>
        </w:rPr>
        <w:t>protokółu</w:t>
      </w:r>
      <w:proofErr w:type="spellEnd"/>
      <w:r w:rsidR="00AF7D81" w:rsidRPr="00496D37">
        <w:rPr>
          <w:rFonts w:ascii="Lato" w:eastAsia="TimesNewRomanPSMT" w:hAnsi="Lato" w:cs="TimesNewRomanPSMT"/>
          <w:sz w:val="20"/>
          <w:szCs w:val="20"/>
          <w:u w:val="single"/>
        </w:rPr>
        <w:t xml:space="preserve"> zdawczo-odbiorczego/dostawy przedmiotu umowy.</w:t>
      </w: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eastAsia="TimesNewRomanPSMT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10</w:t>
      </w:r>
    </w:p>
    <w:p w:rsidR="00A35560" w:rsidRPr="00A35560" w:rsidRDefault="00CE6AD3" w:rsidP="00A35560">
      <w:p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>
        <w:rPr>
          <w:rFonts w:ascii="Lato" w:eastAsia="TimesNewRomanPSMT" w:hAnsi="Lato" w:cs="Lato"/>
          <w:sz w:val="20"/>
          <w:szCs w:val="20"/>
        </w:rPr>
        <w:t xml:space="preserve">1.  </w:t>
      </w:r>
      <w:r w:rsidR="00A35560" w:rsidRPr="00A35560">
        <w:rPr>
          <w:rFonts w:ascii="Lato" w:eastAsia="TimesNewRomanPSMT" w:hAnsi="Lato" w:cs="Lato"/>
          <w:sz w:val="20"/>
          <w:szCs w:val="20"/>
        </w:rPr>
        <w:t>Wykonawca udzieli następującej minimalnej gwarancji:</w:t>
      </w:r>
    </w:p>
    <w:p w:rsidR="00A35560" w:rsidRDefault="00A35560" w:rsidP="00A35560">
      <w:pPr>
        <w:numPr>
          <w:ilvl w:val="1"/>
          <w:numId w:val="6"/>
        </w:num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 w:rsidRPr="00A35560">
        <w:rPr>
          <w:rFonts w:ascii="Lato" w:eastAsia="TimesNewRomanPSMT" w:hAnsi="Lato" w:cs="Lato"/>
          <w:sz w:val="20"/>
          <w:szCs w:val="20"/>
        </w:rPr>
        <w:t xml:space="preserve">serwer: min. 36 </w:t>
      </w:r>
      <w:r w:rsidR="00CE6AD3" w:rsidRPr="00A35560">
        <w:rPr>
          <w:rFonts w:ascii="Lato" w:eastAsia="TimesNewRomanPSMT" w:hAnsi="Lato" w:cs="Lato"/>
          <w:sz w:val="20"/>
          <w:szCs w:val="20"/>
        </w:rPr>
        <w:t>miesięcy</w:t>
      </w:r>
      <w:r w:rsidRPr="00A35560">
        <w:rPr>
          <w:rFonts w:ascii="Lato" w:eastAsia="TimesNewRomanPSMT" w:hAnsi="Lato" w:cs="Lato"/>
          <w:sz w:val="20"/>
          <w:szCs w:val="20"/>
        </w:rPr>
        <w:t xml:space="preserve"> od daty sprzedaży</w:t>
      </w:r>
    </w:p>
    <w:p w:rsidR="00A35560" w:rsidRDefault="00A35560" w:rsidP="00A35560">
      <w:pPr>
        <w:numPr>
          <w:ilvl w:val="1"/>
          <w:numId w:val="6"/>
        </w:num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>
        <w:rPr>
          <w:rFonts w:ascii="Lato" w:eastAsia="TimesNewRomanPSMT" w:hAnsi="Lato" w:cs="Lato"/>
          <w:sz w:val="20"/>
          <w:szCs w:val="20"/>
        </w:rPr>
        <w:t xml:space="preserve">macierz dyskowa NAS: min. </w:t>
      </w:r>
      <w:r w:rsidRPr="00A35560">
        <w:rPr>
          <w:rFonts w:ascii="Lato" w:eastAsia="TimesNewRomanPSMT" w:hAnsi="Lato" w:cs="Lato"/>
          <w:sz w:val="20"/>
          <w:szCs w:val="20"/>
        </w:rPr>
        <w:t xml:space="preserve">36 </w:t>
      </w:r>
      <w:r w:rsidR="00CE6AD3" w:rsidRPr="00A35560">
        <w:rPr>
          <w:rFonts w:ascii="Lato" w:eastAsia="TimesNewRomanPSMT" w:hAnsi="Lato" w:cs="Lato"/>
          <w:sz w:val="20"/>
          <w:szCs w:val="20"/>
        </w:rPr>
        <w:t>miesięcy</w:t>
      </w:r>
      <w:r w:rsidRPr="00A35560">
        <w:rPr>
          <w:rFonts w:ascii="Lato" w:eastAsia="TimesNewRomanPSMT" w:hAnsi="Lato" w:cs="Lato"/>
          <w:sz w:val="20"/>
          <w:szCs w:val="20"/>
        </w:rPr>
        <w:t xml:space="preserve"> od daty sprzedaży</w:t>
      </w:r>
    </w:p>
    <w:p w:rsidR="008C3BE2" w:rsidRDefault="008C3BE2" w:rsidP="00A35560">
      <w:pPr>
        <w:numPr>
          <w:ilvl w:val="1"/>
          <w:numId w:val="6"/>
        </w:num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>
        <w:rPr>
          <w:rFonts w:ascii="Lato" w:eastAsia="TimesNewRomanPSMT" w:hAnsi="Lato" w:cs="Lato"/>
          <w:sz w:val="20"/>
          <w:szCs w:val="20"/>
        </w:rPr>
        <w:t>przełączniki sieciowe: min. 36 miesięcy od daty sprzedaży</w:t>
      </w:r>
    </w:p>
    <w:p w:rsidR="00CE6AD3" w:rsidRDefault="00CE6AD3" w:rsidP="00A35560">
      <w:pPr>
        <w:numPr>
          <w:ilvl w:val="1"/>
          <w:numId w:val="6"/>
        </w:num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 w:rsidRPr="00CE6AD3">
        <w:rPr>
          <w:rFonts w:ascii="Lato" w:eastAsia="TimesNewRomanPSMT" w:hAnsi="Lato" w:cs="Lato"/>
          <w:sz w:val="20"/>
          <w:szCs w:val="20"/>
        </w:rPr>
        <w:t>UPS: min. 36 miesięcy na elektronikę i 24 miesiące na akumulatory</w:t>
      </w:r>
    </w:p>
    <w:p w:rsidR="00CE6AD3" w:rsidRDefault="00A35560" w:rsidP="00A35560">
      <w:pPr>
        <w:numPr>
          <w:ilvl w:val="1"/>
          <w:numId w:val="6"/>
        </w:num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 w:rsidRPr="00CE6AD3">
        <w:rPr>
          <w:rFonts w:ascii="Lato" w:eastAsia="TimesNewRomanPSMT" w:hAnsi="Lato" w:cs="Lato"/>
          <w:sz w:val="20"/>
          <w:szCs w:val="20"/>
        </w:rPr>
        <w:t xml:space="preserve">pozostałe urządzenia: min. 24 miesiące od daty odbioru </w:t>
      </w:r>
      <w:r w:rsidR="00CE6AD3">
        <w:rPr>
          <w:rFonts w:ascii="Lato" w:eastAsia="TimesNewRomanPSMT" w:hAnsi="Lato" w:cs="Lato"/>
          <w:sz w:val="20"/>
          <w:szCs w:val="20"/>
        </w:rPr>
        <w:t>sprzedaży</w:t>
      </w:r>
      <w:r w:rsidRPr="00CE6AD3">
        <w:rPr>
          <w:rFonts w:ascii="Lato" w:eastAsia="TimesNewRomanPSMT" w:hAnsi="Lato" w:cs="Lato"/>
          <w:sz w:val="20"/>
          <w:szCs w:val="20"/>
        </w:rPr>
        <w:t>.</w:t>
      </w:r>
    </w:p>
    <w:p w:rsidR="00CE6AD3" w:rsidRDefault="00CE6AD3" w:rsidP="00CE6AD3">
      <w:pPr>
        <w:autoSpaceDE w:val="0"/>
        <w:spacing w:line="360" w:lineRule="auto"/>
        <w:ind w:left="1080" w:right="-2"/>
        <w:jc w:val="both"/>
        <w:rPr>
          <w:rFonts w:ascii="Lato" w:eastAsia="TimesNewRomanPSMT" w:hAnsi="Lato" w:cs="Lato"/>
          <w:sz w:val="20"/>
          <w:szCs w:val="20"/>
        </w:rPr>
      </w:pPr>
    </w:p>
    <w:p w:rsidR="00AF7D81" w:rsidRPr="00CE6AD3" w:rsidRDefault="00AF7D81" w:rsidP="00CE6AD3">
      <w:p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 w:rsidRPr="00CE6AD3">
        <w:rPr>
          <w:rFonts w:ascii="Lato" w:eastAsia="TimesNewRomanPSMT" w:hAnsi="Lato" w:cs="Lato"/>
          <w:sz w:val="20"/>
          <w:szCs w:val="20"/>
        </w:rPr>
        <w:t>2. Wykonawca jest odpowiedzialny z tytułu rękojmi za usunięcie ewentualnych wad fizycznych przedmiotu umowy.</w:t>
      </w:r>
    </w:p>
    <w:p w:rsidR="00AF7D81" w:rsidRPr="00496D37" w:rsidRDefault="00AF7D81">
      <w:p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 w:rsidRPr="00496D37">
        <w:rPr>
          <w:rFonts w:ascii="Lato" w:eastAsia="TimesNewRomanPSMT" w:hAnsi="Lato" w:cs="Lato"/>
          <w:sz w:val="20"/>
          <w:szCs w:val="20"/>
        </w:rPr>
        <w:t>3. Istnienie wady powinno być stwierdzone protokolarnie przez przedstawicieli Stron wraz z terminem podanym przez Zamawiającego na usunięcie wad.</w:t>
      </w:r>
    </w:p>
    <w:p w:rsidR="00AF7D81" w:rsidRPr="00496D37" w:rsidRDefault="00AF7D81">
      <w:p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 w:rsidRPr="00496D37">
        <w:rPr>
          <w:rFonts w:ascii="Lato" w:eastAsia="TimesNewRomanPSMT" w:hAnsi="Lato" w:cs="Lato"/>
          <w:sz w:val="20"/>
          <w:szCs w:val="20"/>
        </w:rPr>
        <w:t>4. Wykonawca nie może odmówić usunięcia wad na swój koszt bez względu na jego wysokość.</w:t>
      </w:r>
    </w:p>
    <w:p w:rsidR="00AF7D81" w:rsidRPr="00496D37" w:rsidRDefault="00AF7D81">
      <w:p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 w:rsidRPr="00496D37">
        <w:rPr>
          <w:rFonts w:ascii="Lato" w:eastAsia="TimesNewRomanPSMT" w:hAnsi="Lato" w:cs="Lato"/>
          <w:sz w:val="20"/>
          <w:szCs w:val="20"/>
        </w:rPr>
        <w:t>5. Zamawiający przekaże wszystkie uwagi i ewentualne reklamacje dotyczące przedmiotu umowy bezpośrednio Wykonawcy.</w:t>
      </w:r>
    </w:p>
    <w:p w:rsidR="00AF7D81" w:rsidRDefault="00CE6AD3">
      <w:pPr>
        <w:autoSpaceDE w:val="0"/>
        <w:spacing w:line="360" w:lineRule="auto"/>
        <w:ind w:right="-2"/>
        <w:jc w:val="both"/>
        <w:rPr>
          <w:rFonts w:ascii="Lato" w:eastAsia="TimesNewRomanPSMT" w:hAnsi="Lato" w:cs="Lato"/>
          <w:sz w:val="20"/>
          <w:szCs w:val="20"/>
        </w:rPr>
      </w:pPr>
      <w:r>
        <w:rPr>
          <w:rFonts w:ascii="Lato" w:eastAsia="TimesNewRomanPSMT" w:hAnsi="Lato" w:cs="Lato"/>
          <w:sz w:val="20"/>
          <w:szCs w:val="20"/>
        </w:rPr>
        <w:t>6</w:t>
      </w:r>
      <w:r w:rsidR="00AF7D81" w:rsidRPr="00496D37">
        <w:rPr>
          <w:rFonts w:ascii="Lato" w:eastAsia="TimesNewRomanPSMT" w:hAnsi="Lato" w:cs="Lato"/>
          <w:sz w:val="20"/>
          <w:szCs w:val="20"/>
        </w:rPr>
        <w:t>. Wykonawca zobowiązuje się wobec Zamawiającego do spełnienia wszelkich roszczeń z tytułu nienależytego wykonania przedmiotu umowy na podstawie obowiązujących przepisów kodeksu cywilnego.</w:t>
      </w:r>
    </w:p>
    <w:p w:rsidR="003E5666" w:rsidRPr="00496D37" w:rsidRDefault="003E5666">
      <w:pPr>
        <w:autoSpaceDE w:val="0"/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11</w:t>
      </w:r>
    </w:p>
    <w:p w:rsidR="00AF7D81" w:rsidRPr="00496D37" w:rsidRDefault="00AF7D81">
      <w:pPr>
        <w:pStyle w:val="Tekstpodstawowy"/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1. Wykonawca zapłaci Zamawiającemu kary umowne:</w:t>
      </w:r>
    </w:p>
    <w:p w:rsidR="00AF7D81" w:rsidRPr="00496D37" w:rsidRDefault="00AF7D81">
      <w:pPr>
        <w:pStyle w:val="Tekstpodstawowy"/>
        <w:spacing w:line="360" w:lineRule="auto"/>
        <w:ind w:left="708"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1) za zwłokę w wykonaniu przedmiotu umowy w wysokości 0,5 % wynagrodzenia umownego (brutto) za każdy dzień zwłoki,</w:t>
      </w:r>
    </w:p>
    <w:p w:rsidR="00AF7D81" w:rsidRPr="00496D37" w:rsidRDefault="00AF7D81">
      <w:pPr>
        <w:pStyle w:val="Tekstpodstawowy"/>
        <w:spacing w:line="360" w:lineRule="auto"/>
        <w:ind w:left="708"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2) za zwłokę w usunięciu wad ujawnionych w okresie udzielonej gwarancji w wysokości 0,5% wynagrodzenia umownego (brutto) na każdy dzień zwłoki, liczony od dnia wyznaczonego na usunięcie wad.</w:t>
      </w:r>
    </w:p>
    <w:p w:rsidR="00AF7D81" w:rsidRPr="00496D37" w:rsidRDefault="00AF7D81">
      <w:pPr>
        <w:pStyle w:val="Tekstpodstawowy"/>
        <w:spacing w:line="360" w:lineRule="auto"/>
        <w:ind w:right="-2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 xml:space="preserve">2. Strona, z której winy nastąpiło odstąpienie od umowy zapłaci drugiej stronie karę umowną </w:t>
      </w:r>
      <w:r w:rsidRPr="00496D37">
        <w:rPr>
          <w:rFonts w:ascii="Lato" w:hAnsi="Lato" w:cs="Lato"/>
          <w:sz w:val="20"/>
          <w:szCs w:val="20"/>
        </w:rPr>
        <w:br/>
        <w:t>w wysokości 10% wynagrodzenia umow</w:t>
      </w:r>
      <w:r w:rsidRPr="00496D37">
        <w:rPr>
          <w:rFonts w:ascii="Lato" w:hAnsi="Lato" w:cs="Lato"/>
          <w:sz w:val="20"/>
          <w:szCs w:val="20"/>
        </w:rPr>
        <w:softHyphen/>
        <w:t>nego (brutto).</w:t>
      </w:r>
    </w:p>
    <w:p w:rsidR="00AF7D81" w:rsidRPr="00496D37" w:rsidRDefault="00AF7D81">
      <w:pPr>
        <w:pStyle w:val="Tekstpodstawowy"/>
        <w:spacing w:after="0" w:line="360" w:lineRule="auto"/>
        <w:jc w:val="both"/>
        <w:rPr>
          <w:rFonts w:ascii="Lato" w:hAnsi="Lato" w:cs="Lato"/>
          <w:bCs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3. Zamawiający zapłaci Wykonawcy karę umowną w wysokości 0,5% wynagrodzenia umownego brutto za każdy dzień zwłoki w zapłacie wynagrodzenia.</w:t>
      </w:r>
    </w:p>
    <w:p w:rsidR="00AF7D81" w:rsidRDefault="00AF7D81">
      <w:pPr>
        <w:pStyle w:val="Tekstpodstawowy"/>
        <w:spacing w:after="0" w:line="360" w:lineRule="auto"/>
        <w:jc w:val="both"/>
        <w:rPr>
          <w:rFonts w:ascii="Lato" w:hAnsi="Lato" w:cs="Lato"/>
          <w:bCs/>
          <w:sz w:val="20"/>
          <w:szCs w:val="20"/>
        </w:rPr>
      </w:pPr>
      <w:r w:rsidRPr="00496D37">
        <w:rPr>
          <w:rFonts w:ascii="Lato" w:hAnsi="Lato" w:cs="Lato"/>
          <w:bCs/>
          <w:sz w:val="20"/>
          <w:szCs w:val="20"/>
        </w:rPr>
        <w:t>4. W sytuacji gdy kary umowne nie pokryją całej szkody jaką poniósł Zamawiający ma on prawo dochodzenia odszkodowania uzupełniającego na zasadach wynikających z Kodeksu Cywilnego.</w:t>
      </w:r>
    </w:p>
    <w:p w:rsidR="00CE6AD3" w:rsidRPr="00496D37" w:rsidRDefault="00CE6AD3">
      <w:pPr>
        <w:pStyle w:val="Tekstpodstawowy"/>
        <w:spacing w:after="0" w:line="360" w:lineRule="auto"/>
        <w:jc w:val="both"/>
        <w:rPr>
          <w:rFonts w:ascii="Lato" w:hAnsi="Lato" w:cs="Lato"/>
          <w:sz w:val="20"/>
          <w:szCs w:val="20"/>
        </w:rPr>
      </w:pPr>
      <w:r>
        <w:rPr>
          <w:rFonts w:ascii="Lato" w:hAnsi="Lato"/>
          <w:sz w:val="20"/>
        </w:rPr>
        <w:t>5.  Kary umowne należne Zamawiającemu będą potrącane z wynagrodzenia Wykonawcy na podstawie przedłożonego mu oświadczenia Zamawiającego, w terminie 7 dni od jego doręczenia, na co Wykonawca wyraża zgodę.</w:t>
      </w: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12</w:t>
      </w:r>
    </w:p>
    <w:p w:rsidR="00AF7D81" w:rsidRPr="00496D37" w:rsidRDefault="00AF7D81">
      <w:pPr>
        <w:widowControl/>
        <w:numPr>
          <w:ilvl w:val="0"/>
          <w:numId w:val="5"/>
        </w:numPr>
        <w:suppressAutoHyphens w:val="0"/>
        <w:spacing w:line="360" w:lineRule="auto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W sprawach nieuregulowanych niniejszą umową mają zastosowanie przepisy Kodeksu Cywilnego</w:t>
      </w:r>
    </w:p>
    <w:p w:rsidR="00AF7D81" w:rsidRPr="00496D37" w:rsidRDefault="00AF7D81">
      <w:pPr>
        <w:widowControl/>
        <w:numPr>
          <w:ilvl w:val="0"/>
          <w:numId w:val="5"/>
        </w:numPr>
        <w:suppressAutoHyphens w:val="0"/>
        <w:spacing w:line="360" w:lineRule="auto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 xml:space="preserve">Wszelkie zmiany do umowy mogą być wprowadzane za obopólną zgodą w formie pisemnej pod </w:t>
      </w:r>
      <w:r w:rsidRPr="00496D37">
        <w:rPr>
          <w:rFonts w:ascii="Lato" w:hAnsi="Lato" w:cs="Lato"/>
          <w:bCs/>
          <w:sz w:val="20"/>
          <w:szCs w:val="20"/>
        </w:rPr>
        <w:t>rygorem nieważności</w:t>
      </w:r>
      <w:r w:rsidRPr="00496D37">
        <w:rPr>
          <w:rFonts w:ascii="Lato" w:hAnsi="Lato" w:cs="Lato"/>
          <w:sz w:val="20"/>
          <w:szCs w:val="20"/>
        </w:rPr>
        <w:t xml:space="preserve">  w trybie aneksu, który po podpisaniu przez strony stanowić będzie integralną część umowy.</w:t>
      </w: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13</w:t>
      </w:r>
    </w:p>
    <w:p w:rsidR="00AF7D81" w:rsidRDefault="00AF7D81">
      <w:pPr>
        <w:spacing w:line="360" w:lineRule="auto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Spory wynikłe w trakcie wykonywania niniejszej umowy strony zobowiązują się poddać rozstrzygnięciu Sądu  właściwego dla siedziby Zamawiającego.</w:t>
      </w:r>
    </w:p>
    <w:p w:rsidR="009C7681" w:rsidRPr="00496D37" w:rsidRDefault="009C7681" w:rsidP="009C76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1</w:t>
      </w:r>
      <w:r>
        <w:rPr>
          <w:rFonts w:ascii="Lato" w:hAnsi="Lato" w:cs="Lato"/>
          <w:sz w:val="20"/>
          <w:szCs w:val="20"/>
        </w:rPr>
        <w:t>4</w:t>
      </w:r>
    </w:p>
    <w:p w:rsidR="009C7681" w:rsidRDefault="009C7681">
      <w:pPr>
        <w:spacing w:line="360" w:lineRule="auto"/>
        <w:jc w:val="both"/>
        <w:rPr>
          <w:rFonts w:ascii="Lato" w:hAnsi="Lato" w:cs="Lato"/>
          <w:sz w:val="20"/>
          <w:szCs w:val="20"/>
        </w:rPr>
      </w:pPr>
      <w:r>
        <w:rPr>
          <w:rFonts w:ascii="Lato" w:hAnsi="Lato" w:cs="Lato"/>
          <w:sz w:val="20"/>
          <w:szCs w:val="20"/>
        </w:rPr>
        <w:t>Klauzula dotycząca przetwarzania danych osobowych (RODO) stanowi załącznik nr 2 do umowy.</w:t>
      </w:r>
    </w:p>
    <w:p w:rsidR="009C7681" w:rsidRPr="00496D37" w:rsidRDefault="009C7681">
      <w:pPr>
        <w:spacing w:line="360" w:lineRule="auto"/>
        <w:jc w:val="both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spacing w:line="360" w:lineRule="auto"/>
        <w:ind w:right="-2"/>
        <w:jc w:val="center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>§ 1</w:t>
      </w:r>
      <w:r w:rsidR="009C7681">
        <w:rPr>
          <w:rFonts w:ascii="Lato" w:hAnsi="Lato" w:cs="Lato"/>
          <w:sz w:val="20"/>
          <w:szCs w:val="20"/>
        </w:rPr>
        <w:t>5</w:t>
      </w:r>
    </w:p>
    <w:p w:rsidR="00AF7D81" w:rsidRPr="00496D37" w:rsidRDefault="00AF7D81">
      <w:pPr>
        <w:spacing w:line="360" w:lineRule="auto"/>
        <w:jc w:val="both"/>
        <w:rPr>
          <w:rFonts w:ascii="Lato" w:hAnsi="Lato" w:cs="Lato"/>
          <w:sz w:val="20"/>
          <w:szCs w:val="20"/>
        </w:rPr>
      </w:pPr>
      <w:r w:rsidRPr="00496D37">
        <w:rPr>
          <w:rFonts w:ascii="Lato" w:hAnsi="Lato" w:cs="Lato"/>
          <w:sz w:val="20"/>
          <w:szCs w:val="20"/>
        </w:rPr>
        <w:t xml:space="preserve">Umowę sporządzono w 3 egzemplarzach, jeden egzemplarz dla Wykonawcy, dwa egzemplarze </w:t>
      </w:r>
      <w:r w:rsidRPr="00496D37">
        <w:rPr>
          <w:rFonts w:ascii="Lato" w:hAnsi="Lato" w:cs="Lato"/>
          <w:sz w:val="20"/>
          <w:szCs w:val="20"/>
        </w:rPr>
        <w:br/>
        <w:t>dla Zamawiającego.</w:t>
      </w:r>
    </w:p>
    <w:p w:rsidR="00AF7D81" w:rsidRPr="00496D37" w:rsidRDefault="00AF7D81">
      <w:pPr>
        <w:ind w:right="-2"/>
        <w:rPr>
          <w:rFonts w:ascii="Lato" w:hAnsi="Lato" w:cs="Lato"/>
          <w:sz w:val="20"/>
          <w:szCs w:val="20"/>
        </w:rPr>
      </w:pPr>
    </w:p>
    <w:p w:rsidR="00AF7D81" w:rsidRPr="00535C9C" w:rsidRDefault="00535C9C">
      <w:pPr>
        <w:ind w:right="-2"/>
        <w:jc w:val="center"/>
        <w:rPr>
          <w:rFonts w:ascii="Lato" w:hAnsi="Lato" w:cs="Lato"/>
          <w:sz w:val="20"/>
          <w:szCs w:val="20"/>
        </w:rPr>
      </w:pPr>
      <w:r>
        <w:rPr>
          <w:rFonts w:ascii="Lato" w:hAnsi="Lato" w:cs="Lato"/>
          <w:sz w:val="20"/>
          <w:szCs w:val="20"/>
        </w:rPr>
        <w:t>Wykonawca</w:t>
      </w:r>
      <w:r>
        <w:rPr>
          <w:rFonts w:ascii="Lato" w:hAnsi="Lato" w:cs="Lato"/>
          <w:sz w:val="20"/>
          <w:szCs w:val="20"/>
        </w:rPr>
        <w:tab/>
      </w:r>
      <w:r>
        <w:rPr>
          <w:rFonts w:ascii="Lato" w:hAnsi="Lato" w:cs="Lato"/>
          <w:sz w:val="20"/>
          <w:szCs w:val="20"/>
        </w:rPr>
        <w:tab/>
      </w:r>
      <w:r>
        <w:rPr>
          <w:rFonts w:ascii="Lato" w:hAnsi="Lato" w:cs="Lato"/>
          <w:sz w:val="20"/>
          <w:szCs w:val="20"/>
        </w:rPr>
        <w:tab/>
      </w:r>
      <w:r>
        <w:rPr>
          <w:rFonts w:ascii="Lato" w:hAnsi="Lato" w:cs="Lato"/>
          <w:sz w:val="20"/>
          <w:szCs w:val="20"/>
        </w:rPr>
        <w:tab/>
      </w:r>
      <w:r>
        <w:rPr>
          <w:rFonts w:ascii="Lato" w:hAnsi="Lato" w:cs="Lato"/>
          <w:sz w:val="20"/>
          <w:szCs w:val="20"/>
        </w:rPr>
        <w:tab/>
      </w:r>
      <w:r>
        <w:rPr>
          <w:rFonts w:ascii="Lato" w:hAnsi="Lato" w:cs="Lato"/>
          <w:sz w:val="20"/>
          <w:szCs w:val="20"/>
        </w:rPr>
        <w:tab/>
      </w:r>
      <w:r>
        <w:rPr>
          <w:rFonts w:ascii="Lato" w:hAnsi="Lato" w:cs="Lato"/>
          <w:sz w:val="20"/>
          <w:szCs w:val="20"/>
        </w:rPr>
        <w:tab/>
        <w:t>Zamawiający</w:t>
      </w:r>
    </w:p>
    <w:p w:rsidR="00AF7D81" w:rsidRPr="00496D37" w:rsidRDefault="00AF7D81">
      <w:pPr>
        <w:ind w:right="-2"/>
        <w:jc w:val="center"/>
        <w:rPr>
          <w:rFonts w:ascii="Lato" w:hAnsi="Lato" w:cs="Lato"/>
          <w:sz w:val="20"/>
          <w:szCs w:val="20"/>
        </w:rPr>
      </w:pPr>
    </w:p>
    <w:p w:rsidR="00AF7D81" w:rsidRPr="00496D37" w:rsidRDefault="00AF7D81">
      <w:pPr>
        <w:ind w:right="-2"/>
      </w:pPr>
      <w:r w:rsidRPr="00496D37">
        <w:rPr>
          <w:rFonts w:ascii="Lato" w:hAnsi="Lato" w:cs="Lato"/>
          <w:sz w:val="20"/>
          <w:szCs w:val="20"/>
        </w:rPr>
        <w:tab/>
      </w:r>
    </w:p>
    <w:sectPr w:rsidR="00AF7D81" w:rsidRPr="00496D3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6" w:bottom="1134" w:left="1418" w:header="27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EA4" w:rsidRDefault="000D3EA4">
      <w:r>
        <w:separator/>
      </w:r>
    </w:p>
  </w:endnote>
  <w:endnote w:type="continuationSeparator" w:id="0">
    <w:p w:rsidR="000D3EA4" w:rsidRDefault="000D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TimesNewRomanPSMT">
    <w:altName w:val="Times New Roman"/>
    <w:charset w:val="00"/>
    <w:family w:val="roman"/>
    <w:pitch w:val="default"/>
  </w:font>
  <w:font w:name="Andale Sans UI">
    <w:altName w:val="Arial Unicode MS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81" w:rsidRDefault="00AF7D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81" w:rsidRDefault="00AF7D81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A6042">
      <w:rPr>
        <w:noProof/>
      </w:rPr>
      <w:t>4</w:t>
    </w:r>
    <w:r>
      <w:fldChar w:fldCharType="end"/>
    </w:r>
  </w:p>
  <w:p w:rsidR="00AF7D81" w:rsidRDefault="00AF7D8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81" w:rsidRDefault="00AF7D8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EA4" w:rsidRDefault="000D3EA4">
      <w:r>
        <w:separator/>
      </w:r>
    </w:p>
  </w:footnote>
  <w:footnote w:type="continuationSeparator" w:id="0">
    <w:p w:rsidR="000D3EA4" w:rsidRDefault="000D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81" w:rsidRDefault="00AF7D81">
    <w:pPr>
      <w:jc w:val="both"/>
      <w:rPr>
        <w:rFonts w:ascii="Arial Narrow" w:hAnsi="Arial Narrow" w:cs="Arial Narrow"/>
        <w:i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81" w:rsidRDefault="00AF7D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NewRomanPSMT" w:hAnsi="Lato" w:cs="Times New Roman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Lato" w:hAnsi="Lato" w:cs="Lato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Lato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hAnsi="Lato" w:cs="Lato" w:hint="default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A7F5FED"/>
    <w:multiLevelType w:val="hybridMultilevel"/>
    <w:tmpl w:val="39583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4002E"/>
    <w:multiLevelType w:val="hybridMultilevel"/>
    <w:tmpl w:val="48B26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21771"/>
    <w:multiLevelType w:val="hybridMultilevel"/>
    <w:tmpl w:val="EAB83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50779"/>
    <w:multiLevelType w:val="hybridMultilevel"/>
    <w:tmpl w:val="72A6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37"/>
    <w:rsid w:val="000045E9"/>
    <w:rsid w:val="000D3EA4"/>
    <w:rsid w:val="003E5666"/>
    <w:rsid w:val="00401DAB"/>
    <w:rsid w:val="00496D37"/>
    <w:rsid w:val="004D4490"/>
    <w:rsid w:val="00535C9C"/>
    <w:rsid w:val="005F3766"/>
    <w:rsid w:val="006253AE"/>
    <w:rsid w:val="008011E5"/>
    <w:rsid w:val="008367E9"/>
    <w:rsid w:val="008C3BE2"/>
    <w:rsid w:val="009C7681"/>
    <w:rsid w:val="00A35560"/>
    <w:rsid w:val="00AF7D81"/>
    <w:rsid w:val="00B050B5"/>
    <w:rsid w:val="00B8640B"/>
    <w:rsid w:val="00BE5D0B"/>
    <w:rsid w:val="00C36EDB"/>
    <w:rsid w:val="00CE6AD3"/>
    <w:rsid w:val="00DC1D5A"/>
    <w:rsid w:val="00DF19C4"/>
    <w:rsid w:val="00FA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709CCD2-BABF-471E-9961-03F13B566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gwek4">
    <w:name w:val="heading 4"/>
    <w:basedOn w:val="Nagwek10"/>
    <w:next w:val="Tekstpodstawowy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10"/>
    <w:next w:val="Tekstpodstawowy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Lato" w:eastAsia="TimesNewRomanPSMT" w:hAnsi="Lato" w:cs="Times New Roman"/>
      <w:sz w:val="20"/>
      <w:szCs w:val="20"/>
    </w:rPr>
  </w:style>
  <w:style w:type="character" w:customStyle="1" w:styleId="WW8Num3z0">
    <w:name w:val="WW8Num3z0"/>
  </w:style>
  <w:style w:type="character" w:customStyle="1" w:styleId="WW8Num4z0">
    <w:name w:val="WW8Num4z0"/>
    <w:rPr>
      <w:b w:val="0"/>
    </w:rPr>
  </w:style>
  <w:style w:type="character" w:customStyle="1" w:styleId="WW8Num5z0">
    <w:name w:val="WW8Num5z0"/>
    <w:rPr>
      <w:rFonts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Lato" w:hAnsi="Lato" w:cs="Lato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Lato" w:hAnsi="Lato" w:cs="Lato" w:hint="default"/>
      <w:sz w:val="20"/>
      <w:szCs w:val="20"/>
    </w:rPr>
  </w:style>
  <w:style w:type="character" w:customStyle="1" w:styleId="WW8Num8z1">
    <w:name w:val="WW8Num8z1"/>
    <w:rPr>
      <w:rFonts w:cs="Times New Roman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ascii="Lato" w:hAnsi="Lato" w:cs="Lato" w:hint="default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Znakinumeracji">
    <w:name w:val="Znaki numeracji"/>
  </w:style>
  <w:style w:type="character" w:customStyle="1" w:styleId="StopkaZnak">
    <w:name w:val="Stopka Znak"/>
    <w:rPr>
      <w:rFonts w:eastAsia="Andale Sans UI"/>
      <w:kern w:val="1"/>
      <w:sz w:val="24"/>
      <w:szCs w:val="24"/>
    </w:rPr>
  </w:style>
  <w:style w:type="character" w:styleId="Pogrubienie">
    <w:name w:val="Strong"/>
    <w:qFormat/>
    <w:rPr>
      <w:b/>
      <w:b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pPr>
      <w:widowControl/>
      <w:ind w:left="720"/>
    </w:pPr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5C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35C9C"/>
    <w:rPr>
      <w:rFonts w:ascii="Segoe UI" w:eastAsia="Andale Sans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1170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</dc:creator>
  <cp:keywords/>
  <dc:description/>
  <cp:lastModifiedBy>Tomasz Mazur</cp:lastModifiedBy>
  <cp:revision>5</cp:revision>
  <cp:lastPrinted>2018-02-15T10:16:00Z</cp:lastPrinted>
  <dcterms:created xsi:type="dcterms:W3CDTF">2019-06-06T08:19:00Z</dcterms:created>
  <dcterms:modified xsi:type="dcterms:W3CDTF">2019-07-03T07:07:00Z</dcterms:modified>
</cp:coreProperties>
</file>